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102AE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311151" w:rsidRDefault="00BD7BF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11151">
                    <w:rPr>
                      <w:rFonts w:ascii="Helios" w:hAnsi="Helios"/>
                      <w:sz w:val="12"/>
                      <w:szCs w:val="12"/>
                      <w:lang w:val="en-US"/>
                    </w:rPr>
                    <w:t>-</w:t>
                  </w:r>
                  <w:r w:rsidRPr="000D67AD">
                    <w:rPr>
                      <w:rFonts w:ascii="Helios" w:hAnsi="Helios"/>
                      <w:sz w:val="12"/>
                      <w:szCs w:val="12"/>
                      <w:lang w:val="en-US"/>
                    </w:rPr>
                    <w:t>mail</w:t>
                  </w:r>
                  <w:r w:rsidRPr="00311151">
                    <w:rPr>
                      <w:rFonts w:ascii="Helios" w:hAnsi="Helios"/>
                      <w:sz w:val="12"/>
                      <w:szCs w:val="12"/>
                      <w:lang w:val="en-US"/>
                    </w:rPr>
                    <w:t xml:space="preserve">: </w:t>
                  </w:r>
                  <w:hyperlink r:id="rId9" w:history="1">
                    <w:r w:rsidRPr="000D67AD">
                      <w:rPr>
                        <w:rFonts w:ascii="Helios" w:hAnsi="Helios"/>
                        <w:sz w:val="12"/>
                        <w:szCs w:val="12"/>
                        <w:lang w:val="en-US"/>
                      </w:rPr>
                      <w:t>posta</w:t>
                    </w:r>
                    <w:r w:rsidRPr="00311151">
                      <w:rPr>
                        <w:rFonts w:ascii="Helios" w:hAnsi="Helios"/>
                        <w:sz w:val="12"/>
                        <w:szCs w:val="12"/>
                        <w:lang w:val="en-US"/>
                      </w:rPr>
                      <w:t>@</w:t>
                    </w:r>
                    <w:r w:rsidRPr="000D67AD">
                      <w:rPr>
                        <w:rFonts w:ascii="Helios" w:hAnsi="Helios"/>
                        <w:sz w:val="12"/>
                        <w:szCs w:val="12"/>
                        <w:lang w:val="en-US"/>
                      </w:rPr>
                      <w:t>mrsk</w:t>
                    </w:r>
                    <w:r w:rsidRPr="00311151">
                      <w:rPr>
                        <w:rFonts w:ascii="Helios" w:hAnsi="Helios"/>
                        <w:sz w:val="12"/>
                        <w:szCs w:val="12"/>
                        <w:lang w:val="en-US"/>
                      </w:rPr>
                      <w:t>-1.</w:t>
                    </w:r>
                    <w:r w:rsidRPr="000D67AD">
                      <w:rPr>
                        <w:rFonts w:ascii="Helios" w:hAnsi="Helios"/>
                        <w:sz w:val="12"/>
                        <w:szCs w:val="12"/>
                        <w:lang w:val="en-US"/>
                      </w:rPr>
                      <w:t>ru</w:t>
                    </w:r>
                  </w:hyperlink>
                  <w:r w:rsidRPr="00311151">
                    <w:rPr>
                      <w:rFonts w:ascii="Helios" w:hAnsi="Helios"/>
                      <w:sz w:val="12"/>
                      <w:szCs w:val="12"/>
                      <w:lang w:val="en-US"/>
                    </w:rPr>
                    <w:t xml:space="preserve">, </w:t>
                  </w:r>
                  <w:hyperlink r:id="rId10" w:history="1">
                    <w:r w:rsidRPr="000D67AD">
                      <w:rPr>
                        <w:rFonts w:ascii="Helios" w:hAnsi="Helios"/>
                        <w:sz w:val="12"/>
                        <w:szCs w:val="12"/>
                        <w:lang w:val="en-US"/>
                      </w:rPr>
                      <w:t>www</w:t>
                    </w:r>
                    <w:r w:rsidRPr="00311151">
                      <w:rPr>
                        <w:rFonts w:ascii="Helios" w:hAnsi="Helios"/>
                        <w:sz w:val="12"/>
                        <w:szCs w:val="12"/>
                        <w:lang w:val="en-US"/>
                      </w:rPr>
                      <w:t>.</w:t>
                    </w:r>
                    <w:r w:rsidRPr="000D67AD">
                      <w:rPr>
                        <w:rFonts w:ascii="Helios" w:hAnsi="Helios"/>
                        <w:sz w:val="12"/>
                        <w:szCs w:val="12"/>
                        <w:lang w:val="en-US"/>
                      </w:rPr>
                      <w:t>mrsk</w:t>
                    </w:r>
                    <w:r w:rsidRPr="0031115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4BCF32A8" wp14:editId="66D7292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311151">
        <w:rPr>
          <w:b/>
          <w:kern w:val="36"/>
          <w:sz w:val="24"/>
          <w:szCs w:val="24"/>
        </w:rPr>
        <w:t>0060</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311151">
        <w:rPr>
          <w:b/>
          <w:snapToGrid w:val="0"/>
          <w:sz w:val="24"/>
        </w:rPr>
        <w:t>приборов контроля качества электроэнергии</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r w:rsidR="007556FF" w:rsidRPr="005A1229">
        <w:rPr>
          <w:iCs/>
          <w:sz w:val="24"/>
          <w:szCs w:val="24"/>
        </w:rPr>
        <w:t xml:space="preserve"> 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BD7BF0" w:rsidRPr="005A1229">
        <w:rPr>
          <w:b/>
          <w:sz w:val="24"/>
          <w:szCs w:val="24"/>
        </w:rPr>
        <w:t>28</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 «МРСК Центра»</w:t>
      </w:r>
      <w:r w:rsidR="009D7F01" w:rsidRPr="005A1229">
        <w:rPr>
          <w:sz w:val="24"/>
          <w:szCs w:val="24"/>
        </w:rPr>
        <w:t xml:space="preserve"> (</w:t>
      </w:r>
      <w:hyperlink r:id="rId20" w:history="1">
        <w:r w:rsidR="007556FF" w:rsidRPr="005A1229">
          <w:rPr>
            <w:rStyle w:val="a7"/>
            <w:sz w:val="24"/>
            <w:szCs w:val="24"/>
          </w:rPr>
          <w:t>www.mrsk-1.ru</w:t>
        </w:r>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311151">
        <w:rPr>
          <w:snapToGrid w:val="0"/>
          <w:sz w:val="24"/>
        </w:rPr>
        <w:t>приборов контроля качества электроэнергии</w:t>
      </w:r>
      <w:r w:rsidR="00BD7BF0" w:rsidRPr="005A1229">
        <w:rPr>
          <w:snapToGrid w:val="0"/>
          <w:sz w:val="24"/>
        </w:rPr>
        <w:t xml:space="preserve"> для нужд ПАО «МРСК Центра» (филиала «Ярэнерго»)</w:t>
      </w:r>
      <w:r w:rsidR="00862664" w:rsidRPr="005A1229">
        <w:rPr>
          <w:sz w:val="24"/>
          <w:szCs w:val="24"/>
        </w:rPr>
        <w:t>, расположенного по адресу: РФ, 150003, г. Ярославль, ул. Воинова, д. 12)</w:t>
      </w:r>
      <w:r w:rsidRPr="005A1229">
        <w:rPr>
          <w:sz w:val="24"/>
          <w:szCs w:val="24"/>
        </w:rPr>
        <w:t>.</w:t>
      </w:r>
      <w:bookmarkEnd w:id="11"/>
      <w:bookmarkEnd w:id="12"/>
      <w:bookmarkEnd w:id="13"/>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311151">
        <w:rPr>
          <w:snapToGrid w:val="0"/>
          <w:sz w:val="24"/>
        </w:rPr>
        <w:t>приборов контроля качества электроэнергии</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5A1229" w:rsidRDefault="009D7F01" w:rsidP="00E722B6">
      <w:pPr>
        <w:keepNext/>
        <w:autoSpaceDE w:val="0"/>
        <w:autoSpaceDN w:val="0"/>
        <w:spacing w:line="264" w:lineRule="auto"/>
        <w:ind w:firstLine="540"/>
        <w:rPr>
          <w:sz w:val="24"/>
          <w:szCs w:val="24"/>
          <w:lang w:eastAsia="ru-RU"/>
        </w:rPr>
      </w:pPr>
      <w:r w:rsidRPr="005A1229">
        <w:rPr>
          <w:i/>
          <w:snapToGrid w:val="0"/>
          <w:sz w:val="24"/>
          <w:szCs w:val="24"/>
          <w:shd w:val="clear" w:color="auto" w:fill="FFFF99"/>
          <w:lang w:eastAsia="ru-RU"/>
        </w:rPr>
        <w:t xml:space="preserve">Участник самостоятельно, в рамках своей </w:t>
      </w:r>
      <w:r w:rsidR="00702B2C" w:rsidRPr="005A1229">
        <w:rPr>
          <w:i/>
          <w:snapToGrid w:val="0"/>
          <w:sz w:val="24"/>
          <w:szCs w:val="24"/>
          <w:shd w:val="clear" w:color="auto" w:fill="FFFF99"/>
          <w:lang w:eastAsia="ru-RU"/>
        </w:rPr>
        <w:t>Заявки</w:t>
      </w:r>
      <w:r w:rsidRPr="005A12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A1229">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5A1229">
        <w:rPr>
          <w:sz w:val="24"/>
          <w:szCs w:val="24"/>
        </w:rPr>
        <w:t>Частичное выполнение</w:t>
      </w:r>
      <w:r w:rsidR="002946EF" w:rsidRPr="005A1229">
        <w:rPr>
          <w:sz w:val="24"/>
          <w:szCs w:val="24"/>
        </w:rPr>
        <w:t xml:space="preserve"> </w:t>
      </w:r>
      <w:r w:rsidR="004D17BD" w:rsidRPr="005A1229">
        <w:rPr>
          <w:sz w:val="24"/>
          <w:szCs w:val="24"/>
        </w:rPr>
        <w:t xml:space="preserve">поставок, </w:t>
      </w:r>
      <w:r w:rsidR="00AD3EBC" w:rsidRPr="005A1229">
        <w:rPr>
          <w:sz w:val="24"/>
          <w:szCs w:val="24"/>
        </w:rPr>
        <w:t>работ (услуг)</w:t>
      </w:r>
      <w:r w:rsidRPr="005A1229">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BD7BF0" w:rsidRPr="005A1229">
        <w:rPr>
          <w:b/>
          <w:sz w:val="24"/>
          <w:szCs w:val="24"/>
        </w:rPr>
        <w:t>в течение 60</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указанным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w:t>
      </w:r>
      <w:r w:rsidRPr="005A1229">
        <w:rPr>
          <w:iCs/>
          <w:sz w:val="24"/>
          <w:szCs w:val="24"/>
        </w:rPr>
        <w:lastRenderedPageBreak/>
        <w:t>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ом(</w:t>
      </w:r>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r w:rsidRPr="005A1229">
        <w:rPr>
          <w:sz w:val="24"/>
          <w:szCs w:val="24"/>
        </w:rPr>
        <w:t>ях</w:t>
      </w:r>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п.п.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имеет правовой статус оферты и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 xml:space="preserve">ами запроса предложений своих обязательств в связи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отвечает и не имеет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представляют собой риск для </w:t>
      </w:r>
      <w:r w:rsidR="009C744E" w:rsidRPr="005A1229">
        <w:rPr>
          <w:sz w:val="24"/>
          <w:szCs w:val="24"/>
        </w:rPr>
        <w:t>Участник</w:t>
      </w:r>
      <w:r w:rsidRPr="005A1229">
        <w:rPr>
          <w:sz w:val="24"/>
          <w:szCs w:val="24"/>
        </w:rPr>
        <w:t xml:space="preserve">а и может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 если факт аффилированности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5A1229" w:rsidRDefault="00FB666F" w:rsidP="00FB666F">
      <w:pPr>
        <w:autoSpaceDE w:val="0"/>
        <w:autoSpaceDN w:val="0"/>
        <w:adjustRightInd w:val="0"/>
        <w:spacing w:line="240" w:lineRule="auto"/>
        <w:rPr>
          <w:i/>
          <w:sz w:val="24"/>
          <w:szCs w:val="24"/>
        </w:rPr>
      </w:pPr>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(пп.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приложением файла копии Анкеты Участника запроса предложений, выполненного в формате MS Word;</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r w:rsidR="00F463E8" w:rsidRPr="005A1229">
        <w:rPr>
          <w:sz w:val="24"/>
          <w:szCs w:val="24"/>
        </w:rPr>
        <w:t xml:space="preserve">пп.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плана распределения объемов выполнения поставок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 xml:space="preserve">Все суммы денежных средств в документах,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фиксируется в </w:t>
      </w:r>
      <w:r w:rsidR="002B5717" w:rsidRPr="005A1229">
        <w:rPr>
          <w:bCs w:val="0"/>
          <w:sz w:val="24"/>
          <w:szCs w:val="24"/>
        </w:rPr>
        <w:t xml:space="preserve">рублях РФ </w:t>
      </w:r>
      <w:r w:rsidRPr="005A1229">
        <w:rPr>
          <w:bCs w:val="0"/>
          <w:sz w:val="24"/>
          <w:szCs w:val="24"/>
        </w:rPr>
        <w:t>и не подлежит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311151"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5A1229">
        <w:rPr>
          <w:b/>
          <w:bCs w:val="0"/>
          <w:sz w:val="24"/>
          <w:szCs w:val="24"/>
          <w:u w:val="single"/>
        </w:rPr>
        <w:t>По Лоту №1:</w:t>
      </w:r>
      <w:r w:rsidR="00717F60" w:rsidRPr="005A1229">
        <w:rPr>
          <w:bCs w:val="0"/>
          <w:sz w:val="24"/>
          <w:szCs w:val="24"/>
        </w:rPr>
        <w:t xml:space="preserve"> </w:t>
      </w:r>
      <w:r w:rsidR="00311151" w:rsidRPr="00311151">
        <w:rPr>
          <w:b/>
          <w:sz w:val="24"/>
          <w:szCs w:val="24"/>
        </w:rPr>
        <w:t>620 681</w:t>
      </w:r>
      <w:r w:rsidR="00311151" w:rsidRPr="00311151">
        <w:rPr>
          <w:sz w:val="24"/>
          <w:szCs w:val="24"/>
        </w:rPr>
        <w:t xml:space="preserve"> (шестьсот двадцать тысяч шестьсот восемьдесят один рубль) 00 копеек РФ, без учета НДС; НДС составляет </w:t>
      </w:r>
      <w:r w:rsidR="00311151" w:rsidRPr="00311151">
        <w:rPr>
          <w:b/>
          <w:sz w:val="24"/>
          <w:szCs w:val="24"/>
        </w:rPr>
        <w:t>111 722</w:t>
      </w:r>
      <w:r w:rsidR="00311151" w:rsidRPr="00311151">
        <w:rPr>
          <w:sz w:val="24"/>
          <w:szCs w:val="24"/>
        </w:rPr>
        <w:t xml:space="preserve"> (сто одиннадцать тысяч семьсот двадцать два рубля) 58 копеек РФ; </w:t>
      </w:r>
      <w:r w:rsidR="00311151" w:rsidRPr="00311151">
        <w:rPr>
          <w:b/>
          <w:sz w:val="24"/>
          <w:szCs w:val="24"/>
        </w:rPr>
        <w:t>732 403</w:t>
      </w:r>
      <w:r w:rsidR="00311151" w:rsidRPr="00311151">
        <w:rPr>
          <w:sz w:val="24"/>
          <w:szCs w:val="24"/>
        </w:rPr>
        <w:t xml:space="preserve"> (семьсот тридцать две тысячи четыреста три рубля) 58 копеек РФ, с учетом НДС</w:t>
      </w:r>
      <w:r w:rsidR="00280464" w:rsidRPr="00311151">
        <w:rPr>
          <w:rFonts w:eastAsia="Calibri"/>
          <w:sz w:val="24"/>
          <w:szCs w:val="24"/>
          <w:lang w:eastAsia="en-US"/>
        </w:rPr>
        <w:t>.</w:t>
      </w:r>
      <w:bookmarkStart w:id="230" w:name="_GoBack"/>
      <w:bookmarkEnd w:id="230"/>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Привлечение со</w:t>
      </w:r>
      <w:r w:rsidR="00036006" w:rsidRPr="005A1229">
        <w:rPr>
          <w:bCs w:val="0"/>
          <w:sz w:val="24"/>
          <w:szCs w:val="24"/>
        </w:rPr>
        <w:t xml:space="preserve">поставщиков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т.ч.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ого(</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r w:rsidRPr="005A1229">
        <w:rPr>
          <w:sz w:val="24"/>
          <w:szCs w:val="24"/>
          <w:lang w:eastAsia="ru-RU"/>
        </w:rPr>
        <w:t>ях</w:t>
      </w:r>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ого(</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вышеизложенным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5A1229">
        <w:rPr>
          <w:sz w:val="24"/>
          <w:szCs w:val="24"/>
        </w:rPr>
        <w:t xml:space="preserve">форма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r w:rsidR="005436EC" w:rsidRPr="005A1229">
        <w:rPr>
          <w:bCs w:val="0"/>
          <w:sz w:val="24"/>
          <w:szCs w:val="24"/>
        </w:rPr>
        <w:t>файла копии Анкеты Участника запроса предложений, выполненн</w:t>
      </w:r>
      <w:r w:rsidR="00067238" w:rsidRPr="005A1229">
        <w:rPr>
          <w:bCs w:val="0"/>
          <w:sz w:val="24"/>
          <w:szCs w:val="24"/>
        </w:rPr>
        <w:t>ого</w:t>
      </w:r>
      <w:r w:rsidR="005436EC" w:rsidRPr="005A1229">
        <w:rPr>
          <w:bCs w:val="0"/>
          <w:sz w:val="24"/>
          <w:szCs w:val="24"/>
        </w:rPr>
        <w:t xml:space="preserve"> в формате MS Word</w:t>
      </w:r>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r w:rsidRPr="005A1229">
        <w:rPr>
          <w:i/>
          <w:sz w:val="24"/>
          <w:szCs w:val="24"/>
        </w:rPr>
        <w:t>(Примечание: Таковыми документами являются:</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r w:rsidRPr="005A1229">
        <w:rPr>
          <w:i/>
          <w:sz w:val="24"/>
          <w:szCs w:val="24"/>
        </w:rPr>
        <w:t>(Примечание: Таковыми документами являются:</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5A1229" w:rsidRDefault="007705A5" w:rsidP="007705A5">
      <w:pPr>
        <w:pStyle w:val="affffff0"/>
        <w:spacing w:before="60" w:line="240" w:lineRule="auto"/>
        <w:ind w:left="1428" w:firstLine="0"/>
        <w:rPr>
          <w:i/>
          <w:sz w:val="24"/>
          <w:szCs w:val="24"/>
        </w:rPr>
      </w:pPr>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 случае,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r w:rsidR="005B074F" w:rsidRPr="005A1229">
        <w:rPr>
          <w:szCs w:val="24"/>
        </w:rPr>
        <w:t>сопоставщиков</w:t>
      </w:r>
      <w:bookmarkEnd w:id="255"/>
      <w:bookmarkEnd w:id="256"/>
      <w:bookmarkEnd w:id="257"/>
      <w:bookmarkEnd w:id="258"/>
      <w:bookmarkEnd w:id="259"/>
      <w:bookmarkEnd w:id="260"/>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r w:rsidR="005B074F" w:rsidRPr="005A1229">
        <w:rPr>
          <w:bCs w:val="0"/>
          <w:sz w:val="24"/>
          <w:szCs w:val="24"/>
        </w:rPr>
        <w:t>сопоставщиков</w:t>
      </w:r>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срок действия соглашения должен быть не менее,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указанных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xml:space="preserve">, если в тексте ответа не будет указано иное. В случае,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 xml:space="preserve">запроса предложений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 xml:space="preserve">запроса предложений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файла копии Анкеты Участника запроса предложений, выполненного в формате MS Word)</w:t>
      </w:r>
      <w:r w:rsidRPr="005A1229">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BD7BF0" w:rsidRPr="005A1229">
        <w:rPr>
          <w:b/>
          <w:bCs w:val="0"/>
          <w:sz w:val="24"/>
          <w:szCs w:val="24"/>
        </w:rPr>
        <w:t>13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п.п.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является строго конфиденциальной и не подлежит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поданы с нарушением порядка подачи Заявок, установленного в настоящей Документации;</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наилучшей</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Признание запроса предложений несостоявшимся</w:t>
      </w:r>
      <w:bookmarkEnd w:id="364"/>
      <w:bookmarkEnd w:id="365"/>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r w:rsidR="00696966" w:rsidRPr="005A1229">
        <w:rPr>
          <w:sz w:val="24"/>
          <w:szCs w:val="24"/>
        </w:rPr>
        <w:t>наилучшей</w:t>
      </w:r>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ое(</w:t>
      </w:r>
      <w:r w:rsidRPr="005A1229">
        <w:rPr>
          <w:b w:val="0"/>
          <w:szCs w:val="24"/>
        </w:rPr>
        <w:t>ие</w:t>
      </w:r>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опубликованное в [</w:t>
      </w:r>
      <w:r w:rsidRPr="005A1229">
        <w:rPr>
          <w:rStyle w:val="aa"/>
          <w:sz w:val="24"/>
          <w:szCs w:val="24"/>
        </w:rPr>
        <w:t xml:space="preserve">указывается дата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r w:rsidRPr="005A1229">
        <w:rPr>
          <w:sz w:val="24"/>
          <w:szCs w:val="24"/>
        </w:rPr>
        <w:t>зарегистрированное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руб.РФ.</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r w:rsidRPr="005A1229">
              <w:rPr>
                <w:rStyle w:val="aa"/>
                <w:b w:val="0"/>
                <w:i w:val="0"/>
              </w:rPr>
              <w:t>п/п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Стоимость является окончательной и содержит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имеет правовой статус оферты и действует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5A1229">
        <w:rPr>
          <w:sz w:val="24"/>
          <w:szCs w:val="24"/>
        </w:rPr>
        <w:t>;</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r w:rsidRPr="005A1229">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подписано и скреплено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r w:rsidRPr="005A1229">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или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r w:rsidR="00C236C0" w:rsidRPr="005A1229">
              <w:rPr>
                <w:b/>
                <w:bCs w:val="0"/>
                <w:color w:val="000000"/>
                <w:sz w:val="18"/>
                <w:szCs w:val="18"/>
              </w:rPr>
              <w:t>Участник</w:t>
            </w:r>
            <w:r w:rsidRPr="005A122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энерго»</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 xml:space="preserve">энерго»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r w:rsidRPr="005A1229">
              <w:rPr>
                <w:b/>
                <w:sz w:val="18"/>
                <w:szCs w:val="18"/>
              </w:rPr>
              <w:t>энерго»</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r w:rsidRPr="005A1229">
              <w:rPr>
                <w:b/>
                <w:sz w:val="18"/>
                <w:szCs w:val="18"/>
              </w:rPr>
              <w:t xml:space="preserve">энерго»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п/п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r w:rsidR="00C236C0" w:rsidRPr="005A1229">
        <w:rPr>
          <w:sz w:val="24"/>
          <w:szCs w:val="24"/>
        </w:rPr>
        <w:t>Участник</w:t>
      </w:r>
      <w:r w:rsidRPr="005A122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В случае,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должны быть представлены в формате XXX XXX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п/п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r w:rsidRPr="005A1229">
              <w:t>энерго»</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r w:rsidRPr="005A1229">
              <w:t>энерго»</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r w:rsidRPr="005A1229">
              <w:t>энерго»</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r w:rsidRPr="005A1229">
              <w:t>энерго»</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о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резидентства)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резидентства)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(фамилия, имя, отчество подписавшего,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lastRenderedPageBreak/>
              <w:t>п/п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15 - микропредприятие</w:t>
            </w:r>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120 в год - микропредприятие</w:t>
            </w:r>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(фамилия, имя, отчество подписавшего,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(фамилия, имя, отчество подписавшего,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перечне и объемах выполнения аналогичных договоров за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r w:rsidRPr="005A1229">
              <w:t>п/п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ИТОГО за полный год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ИТОГО за полный год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ИТОГО за [</w:t>
            </w:r>
            <w:r w:rsidRPr="005A1229">
              <w:rPr>
                <w:rStyle w:val="aa"/>
                <w:sz w:val="22"/>
              </w:rPr>
              <w:t>указать, в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t>п/п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 xml:space="preserve">Информационное письмо о наличии у </w:t>
      </w:r>
      <w:r w:rsidR="00C236C0" w:rsidRPr="005A1229">
        <w:t>Участник</w:t>
      </w:r>
      <w:r w:rsidRPr="005A1229">
        <w:t xml:space="preserve">а </w:t>
      </w:r>
      <w:r w:rsidR="00A600E3" w:rsidRPr="005A1229">
        <w:t xml:space="preserve">конфликта интересов и/или </w:t>
      </w:r>
      <w:r w:rsidRPr="005A1229">
        <w:t xml:space="preserve">связей, носящих характер аффилированности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 xml:space="preserve">Форма письма о наличии у </w:t>
      </w:r>
      <w:r w:rsidR="00C236C0" w:rsidRPr="005A1229">
        <w:rPr>
          <w:szCs w:val="24"/>
        </w:rPr>
        <w:t>Участник</w:t>
      </w:r>
      <w:r w:rsidRPr="005A1229">
        <w:rPr>
          <w:szCs w:val="24"/>
        </w:rPr>
        <w:t xml:space="preserve">а </w:t>
      </w:r>
      <w:r w:rsidR="00A600E3" w:rsidRPr="005A1229">
        <w:rPr>
          <w:szCs w:val="24"/>
        </w:rPr>
        <w:t xml:space="preserve">конфликта интересов и/или </w:t>
      </w:r>
      <w:r w:rsidRPr="005A1229">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аффилированности с лицами, являющимися </w:t>
      </w:r>
      <w:r w:rsidRPr="005A1229">
        <w:rPr>
          <w:b/>
          <w:i/>
          <w:sz w:val="24"/>
          <w:szCs w:val="24"/>
        </w:rPr>
        <w:t>{указывается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ом могут быть расценены как аффилированность };</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ом могут быть расценены как аффилированность };</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(фамилия, имя, отчество подписавшего,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лиц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аффилированности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xml:space="preserve">, и повлечь отклонение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Настоящим _____________________________________________, являющийся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(фамилия, имя, отчество подписавшего)</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(фамилия, имя, отчество подписавшего,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т.ч.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5A122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Участник, подавший Заявку на участие в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 случае если Участником будут нарушены обязательства, возникшие и связанные с подачей Заявки на участие в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установили и согласились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 xml:space="preserve">; </w:t>
      </w:r>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План распределения объемов выполнения поставок продукции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п/п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r w:rsidRPr="005A1229">
              <w:rPr>
                <w:b/>
              </w:rPr>
              <w:t>в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(фамилия, имя, отчество подписавшего,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указывает свое фирменное наименование (в т.ч.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с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(МСК)</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«Участник», в которой указывает свое фирменное наименование (в т.ч.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«Номер на ЭТП», в которой указывает номер закупочной процедуры на ЭТП.</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AEF" w:rsidRDefault="00102AEF">
      <w:pPr>
        <w:spacing w:line="240" w:lineRule="auto"/>
      </w:pPr>
      <w:r>
        <w:separator/>
      </w:r>
    </w:p>
  </w:endnote>
  <w:endnote w:type="continuationSeparator" w:id="0">
    <w:p w:rsidR="00102AEF" w:rsidRDefault="00102A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11151">
      <w:rPr>
        <w:noProof/>
        <w:sz w:val="16"/>
        <w:szCs w:val="16"/>
        <w:lang w:eastAsia="ru-RU"/>
      </w:rPr>
      <w:t>4</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311151">
      <w:rPr>
        <w:snapToGrid w:val="0"/>
        <w:sz w:val="18"/>
        <w:szCs w:val="18"/>
      </w:rPr>
      <w:t>приборов контроля качества электроэнергии</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AEF" w:rsidRDefault="00102AEF">
      <w:pPr>
        <w:spacing w:line="240" w:lineRule="auto"/>
      </w:pPr>
      <w:r>
        <w:separator/>
      </w:r>
    </w:p>
  </w:footnote>
  <w:footnote w:type="continuationSeparator" w:id="0">
    <w:p w:rsidR="00102AEF" w:rsidRDefault="00102A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9B0C5-B141-4B14-A837-3394A607D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78</Pages>
  <Words>23566</Words>
  <Characters>134330</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86</cp:revision>
  <cp:lastPrinted>2015-12-29T14:27:00Z</cp:lastPrinted>
  <dcterms:created xsi:type="dcterms:W3CDTF">2016-01-12T11:24:00Z</dcterms:created>
  <dcterms:modified xsi:type="dcterms:W3CDTF">2016-03-28T11:14:00Z</dcterms:modified>
</cp:coreProperties>
</file>